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8"/>
        </w:rPr>
      </w:pPr>
      <w:r w:rsidRPr="00A13E9C">
        <w:rPr>
          <w:rFonts w:asciiTheme="minorHAnsi" w:hAnsiTheme="minorHAnsi" w:cs="Calibri"/>
          <w:b/>
          <w:sz w:val="28"/>
          <w:szCs w:val="28"/>
        </w:rPr>
        <w:t>Příloha č.</w:t>
      </w:r>
      <w:r w:rsidR="0042769D" w:rsidRPr="00A13E9C">
        <w:rPr>
          <w:rFonts w:asciiTheme="minorHAnsi" w:hAnsiTheme="minorHAnsi" w:cs="Calibri"/>
          <w:b/>
          <w:sz w:val="28"/>
          <w:szCs w:val="28"/>
        </w:rPr>
        <w:t xml:space="preserve"> </w:t>
      </w:r>
      <w:r w:rsidRPr="00A13E9C">
        <w:rPr>
          <w:rFonts w:asciiTheme="minorHAnsi" w:hAnsiTheme="minorHAnsi" w:cs="Calibri"/>
          <w:b/>
          <w:sz w:val="28"/>
          <w:szCs w:val="28"/>
        </w:rPr>
        <w:t>1</w:t>
      </w:r>
      <w:r w:rsidR="00ED76FA" w:rsidRPr="00A13E9C">
        <w:rPr>
          <w:rFonts w:asciiTheme="minorHAnsi" w:hAnsiTheme="minorHAnsi" w:cs="Calibri"/>
          <w:b/>
          <w:sz w:val="28"/>
          <w:szCs w:val="28"/>
        </w:rPr>
        <w:t xml:space="preserve"> zadávací dokumentace </w:t>
      </w:r>
      <w:r w:rsidRPr="00B05EF8">
        <w:rPr>
          <w:rFonts w:asciiTheme="minorHAnsi" w:hAnsiTheme="minorHAnsi" w:cs="Calibri"/>
          <w:sz w:val="28"/>
          <w:szCs w:val="28"/>
        </w:rPr>
        <w:t>-</w:t>
      </w:r>
      <w:r w:rsidR="0042769D" w:rsidRPr="00B05EF8">
        <w:rPr>
          <w:rFonts w:asciiTheme="minorHAnsi" w:hAnsiTheme="minorHAnsi" w:cs="Calibri"/>
          <w:sz w:val="28"/>
          <w:szCs w:val="28"/>
        </w:rPr>
        <w:t xml:space="preserve"> </w:t>
      </w:r>
      <w:r w:rsidR="005B29ED" w:rsidRPr="005A0E55">
        <w:rPr>
          <w:rFonts w:asciiTheme="minorHAnsi" w:hAnsiTheme="minorHAnsi" w:cs="Calibri"/>
          <w:b/>
          <w:sz w:val="28"/>
          <w:szCs w:val="28"/>
        </w:rPr>
        <w:t>Krycí</w:t>
      </w:r>
      <w:r w:rsidR="00F56298" w:rsidRPr="005A0E55">
        <w:rPr>
          <w:rFonts w:asciiTheme="minorHAnsi" w:hAnsiTheme="minorHAnsi" w:cs="Calibri"/>
          <w:b/>
          <w:sz w:val="28"/>
          <w:szCs w:val="28"/>
        </w:rPr>
        <w:t xml:space="preserve"> list</w:t>
      </w:r>
      <w:r w:rsidR="00680883">
        <w:rPr>
          <w:rFonts w:asciiTheme="minorHAnsi" w:hAnsiTheme="minorHAnsi" w:cs="Calibri"/>
          <w:b/>
          <w:sz w:val="28"/>
          <w:szCs w:val="28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A576C9" w:rsidRPr="007223C1" w14:paraId="2728417E" w14:textId="77777777" w:rsidTr="00785B91">
        <w:tc>
          <w:tcPr>
            <w:tcW w:w="2772" w:type="dxa"/>
            <w:shd w:val="clear" w:color="auto" w:fill="F2F2F2"/>
            <w:vAlign w:val="center"/>
          </w:tcPr>
          <w:p w14:paraId="06906763" w14:textId="77777777" w:rsidR="00A576C9" w:rsidRPr="00D57D22" w:rsidRDefault="00A576C9" w:rsidP="003F29FA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4F019F">
              <w:rPr>
                <w:rFonts w:asciiTheme="minorHAnsi" w:hAnsiTheme="minorHAnsi" w:cs="Calibri"/>
                <w:b/>
              </w:rPr>
              <w:t>Název veřejné zakázky</w:t>
            </w:r>
            <w:r w:rsidRPr="00D57D22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6CDAF650" w14:textId="2FFC9D7B" w:rsidR="00A576C9" w:rsidRPr="007223C1" w:rsidRDefault="008400F2" w:rsidP="008400F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8400F2">
              <w:rPr>
                <w:rFonts w:asciiTheme="minorHAnsi" w:hAnsiTheme="minorHAnsi" w:cs="Calibri"/>
                <w:bCs/>
              </w:rPr>
              <w:t>Komplexní úklid Litomyšlské nemocnice</w:t>
            </w:r>
            <w:r>
              <w:rPr>
                <w:rFonts w:asciiTheme="minorHAnsi" w:hAnsiTheme="minorHAnsi" w:cs="Calibri"/>
                <w:bCs/>
              </w:rPr>
              <w:t xml:space="preserve"> </w:t>
            </w:r>
            <w:r w:rsidRPr="008400F2">
              <w:rPr>
                <w:rFonts w:asciiTheme="minorHAnsi" w:hAnsiTheme="minorHAnsi" w:cs="Calibri"/>
                <w:bCs/>
              </w:rPr>
              <w:t>společnosti Nemocnice Pardubického kraje, a.s.</w:t>
            </w:r>
          </w:p>
        </w:tc>
      </w:tr>
      <w:tr w:rsidR="004F019F" w:rsidRPr="007223C1" w14:paraId="47C33FA9" w14:textId="77777777" w:rsidTr="00785B91">
        <w:tc>
          <w:tcPr>
            <w:tcW w:w="2772" w:type="dxa"/>
            <w:vMerge w:val="restart"/>
            <w:shd w:val="clear" w:color="auto" w:fill="F2F2F2"/>
            <w:vAlign w:val="center"/>
          </w:tcPr>
          <w:p w14:paraId="5AAA167B" w14:textId="77777777" w:rsidR="004F019F" w:rsidRPr="004F019F" w:rsidRDefault="004F019F" w:rsidP="003F29FA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4F019F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4A2D5283" w14:textId="77777777" w:rsidR="004F019F" w:rsidRPr="007223C1" w:rsidRDefault="004F019F" w:rsidP="003F29FA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223C1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4F019F" w:rsidRPr="007223C1" w14:paraId="5257D537" w14:textId="77777777" w:rsidTr="00785B91">
        <w:tc>
          <w:tcPr>
            <w:tcW w:w="2772" w:type="dxa"/>
            <w:vMerge/>
            <w:shd w:val="clear" w:color="auto" w:fill="F2F2F2"/>
            <w:vAlign w:val="center"/>
          </w:tcPr>
          <w:p w14:paraId="0BAFB572" w14:textId="77777777" w:rsidR="004F019F" w:rsidRPr="004F019F" w:rsidRDefault="004F019F" w:rsidP="003F29FA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6ED09101" w14:textId="5B307E67" w:rsidR="004F019F" w:rsidRPr="007223C1" w:rsidRDefault="004F019F" w:rsidP="003F29FA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</w:rPr>
              <w:t>I</w:t>
            </w:r>
            <w:r w:rsidRPr="00D57D22">
              <w:rPr>
                <w:rFonts w:asciiTheme="minorHAnsi" w:hAnsiTheme="minorHAnsi" w:cs="Calibri"/>
              </w:rPr>
              <w:t>Č:</w:t>
            </w:r>
            <w:r>
              <w:rPr>
                <w:rFonts w:asciiTheme="minorHAnsi" w:hAnsiTheme="minorHAnsi" w:cs="Calibri"/>
              </w:rPr>
              <w:t xml:space="preserve"> 27520536</w:t>
            </w:r>
          </w:p>
        </w:tc>
      </w:tr>
      <w:tr w:rsidR="004F019F" w:rsidRPr="007223C1" w14:paraId="1D4A2BC1" w14:textId="77777777" w:rsidTr="004F019F">
        <w:tc>
          <w:tcPr>
            <w:tcW w:w="10343" w:type="dxa"/>
            <w:gridSpan w:val="2"/>
            <w:shd w:val="clear" w:color="auto" w:fill="auto"/>
            <w:vAlign w:val="center"/>
          </w:tcPr>
          <w:p w14:paraId="3F1ED7D0" w14:textId="77777777" w:rsidR="004F019F" w:rsidRPr="007223C1" w:rsidRDefault="004F019F" w:rsidP="003F29FA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A576C9" w:rsidRPr="007223C1" w14:paraId="204C6CAA" w14:textId="77777777" w:rsidTr="00785B91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286E0898" w14:textId="3F21EBF6" w:rsidR="00A576C9" w:rsidRPr="007223C1" w:rsidRDefault="00A576C9" w:rsidP="00E567B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D57D22">
              <w:rPr>
                <w:rFonts w:asciiTheme="minorHAnsi" w:hAnsiTheme="minorHAnsi" w:cs="Calibri"/>
                <w:b/>
              </w:rPr>
              <w:t xml:space="preserve">Identifikační a kontaktní údaje </w:t>
            </w:r>
            <w:r w:rsidR="00E567BB">
              <w:rPr>
                <w:rFonts w:asciiTheme="minorHAnsi" w:hAnsiTheme="minorHAnsi" w:cs="Calibri"/>
                <w:b/>
              </w:rPr>
              <w:t>dodavatele</w:t>
            </w:r>
            <w:r w:rsidRPr="00D57D22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A576C9" w:rsidRPr="00E74717" w:rsidDel="001A748D" w14:paraId="0C21E40C" w14:textId="77777777" w:rsidTr="00917012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F16723" w14:textId="77777777" w:rsidR="00A576C9" w:rsidRPr="00D57D22" w:rsidDel="00FC316F" w:rsidRDefault="00A576C9" w:rsidP="003F29FA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D57D22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E0E7816" w14:textId="1FC5263D" w:rsidR="00A576C9" w:rsidRPr="00E74717" w:rsidDel="001A748D" w:rsidRDefault="00917012" w:rsidP="0091701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51D4">
              <w:rPr>
                <w:rFonts w:asciiTheme="minorHAnsi" w:hAnsiTheme="minorHAnsi" w:cstheme="minorHAnsi"/>
                <w:color w:val="FF0000"/>
              </w:rPr>
              <w:t>(</w:t>
            </w:r>
            <w:r>
              <w:rPr>
                <w:rFonts w:asciiTheme="minorHAnsi" w:hAnsiTheme="minorHAnsi" w:cstheme="minorHAnsi"/>
                <w:color w:val="FF0000"/>
              </w:rPr>
              <w:t xml:space="preserve">doplní </w:t>
            </w:r>
            <w:r w:rsidRPr="008351D4">
              <w:rPr>
                <w:rFonts w:asciiTheme="minorHAnsi" w:hAnsiTheme="minorHAnsi" w:cstheme="minorHAnsi"/>
                <w:color w:val="FF0000"/>
              </w:rPr>
              <w:t>dodavatel)</w:t>
            </w:r>
          </w:p>
        </w:tc>
      </w:tr>
      <w:tr w:rsidR="00917012" w:rsidRPr="00E74717" w:rsidDel="001A748D" w14:paraId="62018A0F" w14:textId="77777777" w:rsidTr="00917012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0B36642C" w14:textId="77777777" w:rsidR="00917012" w:rsidRPr="00D57D22" w:rsidDel="00FC316F" w:rsidRDefault="00917012" w:rsidP="0091701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D57D22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0ADAE39" w14:textId="3F27B5B3" w:rsidR="00917012" w:rsidRPr="00E74717" w:rsidDel="001A748D" w:rsidRDefault="00917012" w:rsidP="0091701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E734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17012" w:rsidRPr="00E74717" w:rsidDel="001A748D" w14:paraId="1CC1B3CE" w14:textId="77777777" w:rsidTr="00917012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01A5AFB" w14:textId="77777777" w:rsidR="00917012" w:rsidRPr="00D57D22" w:rsidDel="00FC316F" w:rsidRDefault="00917012" w:rsidP="0091701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D57D22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E2140DA" w14:textId="4D6F3503" w:rsidR="00917012" w:rsidRPr="00E74717" w:rsidDel="001A748D" w:rsidRDefault="00917012" w:rsidP="0091701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E734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17012" w:rsidRPr="00E74717" w:rsidDel="001A748D" w14:paraId="23C00E24" w14:textId="77777777" w:rsidTr="00917012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E1B99B0" w14:textId="77777777" w:rsidR="00917012" w:rsidRPr="00D57D22" w:rsidDel="00FC316F" w:rsidRDefault="00917012" w:rsidP="0091701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D57D22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13E3C317" w14:textId="5820C7C1" w:rsidR="00917012" w:rsidRPr="00E74717" w:rsidDel="001A748D" w:rsidRDefault="00917012" w:rsidP="0091701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E734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17012" w:rsidRPr="00E74717" w:rsidDel="001A748D" w14:paraId="5FDEF299" w14:textId="77777777" w:rsidTr="00917012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9EB4B2E" w14:textId="77777777" w:rsidR="00917012" w:rsidRPr="00D57D22" w:rsidDel="00FC316F" w:rsidRDefault="00917012" w:rsidP="0091701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D57D22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2AFDDDA" w14:textId="0CE3D40E" w:rsidR="00917012" w:rsidRPr="00E74717" w:rsidDel="001A748D" w:rsidRDefault="00917012" w:rsidP="0091701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E734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17012" w:rsidRPr="00E74717" w:rsidDel="001A748D" w14:paraId="3BA8969E" w14:textId="77777777" w:rsidTr="00917012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070DC1E9" w14:textId="4081A5DF" w:rsidR="00917012" w:rsidRPr="00D57D22" w:rsidDel="00FC316F" w:rsidRDefault="00917012" w:rsidP="0091701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D57D22">
              <w:rPr>
                <w:rFonts w:asciiTheme="minorHAnsi" w:hAnsiTheme="minorHAnsi" w:cs="Calibri"/>
              </w:rPr>
              <w:t>Tel</w:t>
            </w:r>
            <w:r>
              <w:rPr>
                <w:rFonts w:asciiTheme="minorHAnsi" w:hAnsiTheme="minorHAnsi" w:cs="Calibri"/>
              </w:rPr>
              <w:t>efon</w:t>
            </w:r>
            <w:r w:rsidRPr="00D57D22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5D4B175" w14:textId="1F557FD1" w:rsidR="00917012" w:rsidRPr="00E74717" w:rsidDel="001A748D" w:rsidRDefault="00917012" w:rsidP="0091701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E734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17012" w:rsidRPr="00E74717" w:rsidDel="001A748D" w14:paraId="2E9E0568" w14:textId="77777777" w:rsidTr="00917012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DA6FF51" w14:textId="77777777" w:rsidR="00917012" w:rsidRPr="00D57D22" w:rsidDel="00FC316F" w:rsidRDefault="00917012" w:rsidP="0091701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D57D22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1A9DB10D" w14:textId="7D9BFF00" w:rsidR="00917012" w:rsidRPr="00E74717" w:rsidDel="001A748D" w:rsidRDefault="00917012" w:rsidP="0091701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E734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17012" w:rsidRPr="00E74717" w:rsidDel="001A748D" w14:paraId="1DBBF4DF" w14:textId="77777777" w:rsidTr="00917012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F423DC5" w14:textId="77777777" w:rsidR="00917012" w:rsidRPr="00D57D22" w:rsidDel="00FC316F" w:rsidRDefault="00917012" w:rsidP="0091701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D57D22">
              <w:rPr>
                <w:rFonts w:asciiTheme="minorHAnsi" w:hAnsiTheme="minorHAnsi" w:cs="Calibri"/>
              </w:rPr>
              <w:t>Identifikátor datové schránky</w:t>
            </w:r>
            <w:r>
              <w:rPr>
                <w:rFonts w:asciiTheme="minorHAnsi" w:hAnsiTheme="minorHAnsi" w:cs="Calibri"/>
              </w:rPr>
              <w:t xml:space="preserve"> pro příjem poštovních datových zpráv</w:t>
            </w:r>
            <w:r w:rsidRPr="00D57D22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2B48AA59" w14:textId="664CED80" w:rsidR="00917012" w:rsidRPr="00E74717" w:rsidDel="001A748D" w:rsidRDefault="00917012" w:rsidP="0091701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E734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17012" w:rsidRPr="00E74717" w:rsidDel="001A748D" w14:paraId="610A9DC2" w14:textId="77777777" w:rsidTr="00044504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EADCF00" w14:textId="77777777" w:rsidR="00917012" w:rsidRPr="00D57D22" w:rsidDel="00FC316F" w:rsidRDefault="00917012" w:rsidP="0091701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D57D22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7CEB117B" w14:textId="2B0ECCF4" w:rsidR="00917012" w:rsidRPr="00E74717" w:rsidDel="001A748D" w:rsidRDefault="00917012" w:rsidP="0091701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E734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A576C9" w:rsidRPr="007223C1" w:rsidDel="001A748D" w14:paraId="0B0314FF" w14:textId="77777777" w:rsidTr="00785B91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8D12847" w14:textId="2662ACF5" w:rsidR="00A576C9" w:rsidRPr="007223C1" w:rsidDel="001A748D" w:rsidRDefault="00A576C9" w:rsidP="00E567B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57D22">
              <w:rPr>
                <w:rFonts w:asciiTheme="minorHAnsi" w:hAnsiTheme="minorHAnsi" w:cs="Calibri"/>
                <w:b/>
              </w:rPr>
              <w:t>Osoba oprávněná jednat</w:t>
            </w:r>
            <w:r>
              <w:rPr>
                <w:rFonts w:asciiTheme="minorHAnsi" w:hAnsiTheme="minorHAnsi" w:cs="Calibri"/>
                <w:b/>
              </w:rPr>
              <w:t xml:space="preserve"> za </w:t>
            </w:r>
            <w:r w:rsidR="00E567BB">
              <w:rPr>
                <w:rFonts w:asciiTheme="minorHAnsi" w:hAnsiTheme="minorHAnsi" w:cs="Calibri"/>
                <w:b/>
              </w:rPr>
              <w:t>dodavatele</w:t>
            </w:r>
            <w:r w:rsidRPr="007223C1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917012" w:rsidRPr="007223C1" w:rsidDel="001A748D" w14:paraId="4A452155" w14:textId="77777777" w:rsidTr="00917012">
        <w:tc>
          <w:tcPr>
            <w:tcW w:w="2772" w:type="dxa"/>
            <w:shd w:val="clear" w:color="auto" w:fill="FFFFFF" w:themeFill="background1"/>
          </w:tcPr>
          <w:p w14:paraId="10492F04" w14:textId="77777777" w:rsidR="00917012" w:rsidRPr="00D57D22" w:rsidDel="00FC316F" w:rsidRDefault="00917012" w:rsidP="0091701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223C1"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629D5EA7" w14:textId="05A24ADD" w:rsidR="00917012" w:rsidRPr="007223C1" w:rsidDel="001A748D" w:rsidRDefault="00917012" w:rsidP="0091701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21F2C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17012" w:rsidRPr="007223C1" w:rsidDel="001A748D" w14:paraId="487A14BB" w14:textId="77777777" w:rsidTr="00917012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591C8C99" w14:textId="77777777" w:rsidR="00917012" w:rsidRPr="00D57D22" w:rsidDel="00FC316F" w:rsidRDefault="00917012" w:rsidP="0091701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223C1"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AB7CD" w14:textId="3AD79208" w:rsidR="00917012" w:rsidRPr="007223C1" w:rsidDel="001A748D" w:rsidRDefault="00917012" w:rsidP="0091701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21F2C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17012" w:rsidRPr="007223C1" w:rsidDel="001A748D" w14:paraId="1A69023D" w14:textId="77777777" w:rsidTr="00917012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E7A1AEF" w14:textId="77777777" w:rsidR="00917012" w:rsidRPr="007223C1" w:rsidRDefault="00917012" w:rsidP="00917012">
            <w:pPr>
              <w:tabs>
                <w:tab w:val="left" w:pos="284"/>
              </w:tabs>
              <w:spacing w:after="0" w:line="240" w:lineRule="auto"/>
            </w:pPr>
            <w: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D6803DC" w14:textId="49BED599" w:rsidR="00917012" w:rsidRPr="007223C1" w:rsidDel="001A748D" w:rsidRDefault="00917012" w:rsidP="0091701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21F2C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709052C" w14:textId="77777777" w:rsidR="00196868" w:rsidRDefault="00196868" w:rsidP="00B70404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934A9A0" w14:textId="77777777" w:rsidR="000A7D12" w:rsidRDefault="000A7D12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4137B7C" w14:textId="77777777" w:rsidR="00A13E9C" w:rsidRPr="00A13E9C" w:rsidRDefault="00A13E9C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6A752394" w14:textId="77777777" w:rsidR="00A13E9C" w:rsidRPr="00A13E9C" w:rsidRDefault="00A13E9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A13E9C">
        <w:rPr>
          <w:rFonts w:asciiTheme="minorHAnsi" w:hAnsiTheme="minorHAnsi" w:cs="Tahoma"/>
          <w:szCs w:val="20"/>
        </w:rPr>
        <w:t xml:space="preserve">nabídková cena </w:t>
      </w:r>
      <w:r w:rsidR="003D6AFE">
        <w:rPr>
          <w:rFonts w:asciiTheme="minorHAnsi" w:hAnsiTheme="minorHAnsi" w:cs="Tahoma"/>
          <w:szCs w:val="20"/>
        </w:rPr>
        <w:t xml:space="preserve">v Kč bez DPH </w:t>
      </w:r>
      <w:r w:rsidRPr="00A13E9C">
        <w:rPr>
          <w:rFonts w:asciiTheme="minorHAnsi" w:hAnsiTheme="minorHAnsi" w:cs="Tahoma"/>
          <w:szCs w:val="20"/>
        </w:rPr>
        <w:t>je stanovena jako celková nabídková cena za kompletní splnění předmětné části veřejné zakázky, a že</w:t>
      </w:r>
    </w:p>
    <w:p w14:paraId="2AE2D54F" w14:textId="77777777" w:rsidR="00A13E9C" w:rsidRPr="00B45B64" w:rsidRDefault="00A13E9C" w:rsidP="008221E4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B45B64">
        <w:rPr>
          <w:rFonts w:asciiTheme="minorHAnsi" w:hAnsiTheme="minorHAnsi" w:cs="Tahoma"/>
          <w:szCs w:val="20"/>
        </w:rPr>
        <w:t>nabídková cena</w:t>
      </w:r>
      <w:r w:rsidR="003D6AFE">
        <w:rPr>
          <w:rFonts w:asciiTheme="minorHAnsi" w:hAnsiTheme="minorHAnsi" w:cs="Tahoma"/>
          <w:szCs w:val="20"/>
        </w:rPr>
        <w:t xml:space="preserve"> v Kč bez DPH</w:t>
      </w:r>
      <w:r w:rsidRPr="00B45B64">
        <w:rPr>
          <w:rFonts w:asciiTheme="minorHAnsi" w:hAnsiTheme="minorHAnsi" w:cs="Tahoma"/>
          <w:szCs w:val="20"/>
        </w:rPr>
        <w:t xml:space="preserve"> je stanovena jako maximální a její překročení je nepřípustné, a že</w:t>
      </w:r>
    </w:p>
    <w:p w14:paraId="5B1E0ACB" w14:textId="4EE51500" w:rsidR="003325DA" w:rsidRPr="005200DB" w:rsidRDefault="00A13E9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 w:rsidRPr="005200DB">
        <w:rPr>
          <w:rFonts w:asciiTheme="minorHAnsi" w:hAnsiTheme="minorHAnsi" w:cs="Tahoma"/>
          <w:szCs w:val="20"/>
        </w:rPr>
        <w:t xml:space="preserve">nabídková cena </w:t>
      </w:r>
      <w:r w:rsidR="003D6AFE">
        <w:rPr>
          <w:rFonts w:asciiTheme="minorHAnsi" w:hAnsiTheme="minorHAnsi" w:cs="Tahoma"/>
          <w:szCs w:val="20"/>
        </w:rPr>
        <w:t>v Kč bez DPH</w:t>
      </w:r>
      <w:r w:rsidR="003D6AFE" w:rsidRPr="005200DB">
        <w:rPr>
          <w:rFonts w:asciiTheme="minorHAnsi" w:hAnsiTheme="minorHAnsi" w:cs="Tahoma"/>
          <w:szCs w:val="20"/>
        </w:rPr>
        <w:t xml:space="preserve"> </w:t>
      </w:r>
      <w:r w:rsidRPr="005200DB">
        <w:rPr>
          <w:rFonts w:asciiTheme="minorHAnsi" w:hAnsiTheme="minorHAnsi" w:cs="Tahoma"/>
          <w:szCs w:val="20"/>
        </w:rPr>
        <w:t>obsahuje ocenění všech plnění prodávajícího nutných k řádnému splnění předmětné veřejné zakázky, tj. zahrnuje ocenění veškerých činností, dodávek</w:t>
      </w:r>
      <w:r w:rsidR="00BB62C2">
        <w:rPr>
          <w:rFonts w:asciiTheme="minorHAnsi" w:hAnsiTheme="minorHAnsi" w:cs="Tahoma"/>
          <w:szCs w:val="20"/>
        </w:rPr>
        <w:t xml:space="preserve">, </w:t>
      </w:r>
      <w:r w:rsidRPr="005200DB">
        <w:rPr>
          <w:rFonts w:asciiTheme="minorHAnsi" w:hAnsiTheme="minorHAnsi" w:cs="Tahoma"/>
          <w:szCs w:val="20"/>
        </w:rPr>
        <w:t>souvisejících výkonů</w:t>
      </w:r>
      <w:r w:rsidR="00BB62C2">
        <w:rPr>
          <w:rFonts w:asciiTheme="minorHAnsi" w:hAnsiTheme="minorHAnsi" w:cs="Tahoma"/>
          <w:szCs w:val="20"/>
        </w:rPr>
        <w:t xml:space="preserve"> a služeb</w:t>
      </w:r>
      <w:r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 w:rsidR="005200DB">
        <w:rPr>
          <w:rFonts w:asciiTheme="minorHAnsi" w:hAnsiTheme="minorHAnsi" w:cs="Tahoma"/>
          <w:szCs w:val="20"/>
        </w:rPr>
        <w:t>.</w:t>
      </w:r>
    </w:p>
    <w:p w14:paraId="375BF643" w14:textId="77777777" w:rsidR="00CD597A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</w:rPr>
      </w:pPr>
    </w:p>
    <w:p w14:paraId="2EA36F27" w14:textId="768E0BBF" w:rsidR="008339B4" w:rsidRDefault="00AE5AE8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="00AD0F42"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 w:rsidR="00AD0F42" w:rsidRPr="00767F1A">
        <w:rPr>
          <w:rFonts w:asciiTheme="minorHAnsi" w:hAnsiTheme="minorHAnsi" w:cs="Tahoma"/>
          <w:b/>
          <w:color w:val="000000"/>
        </w:rPr>
        <w:t>NABÍDKY</w:t>
      </w:r>
      <w:r w:rsidR="00AD0F42" w:rsidRPr="00AD0F42">
        <w:rPr>
          <w:rFonts w:asciiTheme="minorHAnsi" w:hAnsiTheme="minorHAnsi" w:cs="Tahoma"/>
          <w:color w:val="000000"/>
        </w:rPr>
        <w:t xml:space="preserve"> </w:t>
      </w:r>
      <w:r w:rsidR="00AD0F42"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="00AD0F42" w:rsidRPr="00AD0F42">
        <w:rPr>
          <w:rFonts w:asciiTheme="minorHAnsi" w:hAnsiTheme="minorHAnsi" w:cs="Tahoma"/>
          <w:color w:val="000000"/>
        </w:rPr>
        <w:t xml:space="preserve"> které jednoznačně vymezují</w:t>
      </w:r>
      <w:r w:rsidR="00654955">
        <w:rPr>
          <w:rFonts w:asciiTheme="minorHAnsi" w:hAnsiTheme="minorHAnsi" w:cs="Tahoma"/>
          <w:color w:val="000000"/>
        </w:rPr>
        <w:t xml:space="preserve"> předmět zakázky </w:t>
      </w:r>
      <w:r w:rsidR="00AD0F42"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AD0F42" w:rsidRPr="00767F1A">
        <w:rPr>
          <w:rFonts w:asciiTheme="minorHAnsi" w:hAnsiTheme="minorHAnsi" w:cs="Tahoma"/>
          <w:b/>
          <w:color w:val="000000"/>
        </w:rPr>
        <w:t>VEŘEJNÉ ZAKÁZKY</w:t>
      </w:r>
      <w:r w:rsidR="00AD0F42"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="00AD0F42"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164E68A6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27D548" w14:textId="77777777" w:rsidR="009E6461" w:rsidRDefault="009E6461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0D16E3BF" w14:textId="77777777" w:rsidR="00C428B6" w:rsidRDefault="00C428B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22BC66A" w14:textId="77777777" w:rsidR="004B3644" w:rsidRDefault="004B364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467BAE8" w14:textId="77777777" w:rsidR="004B3644" w:rsidRDefault="004B364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AC9B537" w14:textId="77777777" w:rsidR="001C2966" w:rsidRDefault="001C29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739C9D5" w14:textId="77777777" w:rsidR="001C2966" w:rsidRDefault="001C29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F00DBD4" w14:textId="39FC19C2" w:rsidR="001C2966" w:rsidRDefault="001C29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B22B94">
        <w:rPr>
          <w:rFonts w:asciiTheme="minorHAnsi" w:hAnsiTheme="minorHAnsi"/>
        </w:rPr>
        <w:t xml:space="preserve"> </w:t>
      </w:r>
      <w:r w:rsidR="00B22B94" w:rsidRPr="008351D4">
        <w:rPr>
          <w:rFonts w:asciiTheme="minorHAnsi" w:hAnsiTheme="minorHAnsi" w:cstheme="minorHAnsi"/>
          <w:color w:val="FF0000"/>
        </w:rPr>
        <w:t>(</w:t>
      </w:r>
      <w:r w:rsidR="00B22B94">
        <w:rPr>
          <w:rFonts w:asciiTheme="minorHAnsi" w:hAnsiTheme="minorHAnsi" w:cstheme="minorHAnsi"/>
          <w:color w:val="FF0000"/>
        </w:rPr>
        <w:t>doplní</w:t>
      </w:r>
      <w:r w:rsidR="00B22B94" w:rsidRPr="008351D4">
        <w:rPr>
          <w:rFonts w:asciiTheme="minorHAnsi" w:hAnsiTheme="minorHAnsi" w:cstheme="minorHAnsi"/>
          <w:color w:val="FF0000"/>
        </w:rPr>
        <w:t xml:space="preserve"> dodavatel)</w:t>
      </w:r>
      <w:bookmarkStart w:id="0" w:name="_GoBack"/>
      <w:bookmarkEnd w:id="0"/>
    </w:p>
    <w:p w14:paraId="4EFE19A0" w14:textId="77777777" w:rsidR="001C2966" w:rsidRDefault="001C29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529DF27" w14:textId="77777777" w:rsidR="001C2966" w:rsidRDefault="001C29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D08874A" w14:textId="1587B5DD" w:rsidR="008C598D" w:rsidRPr="00DA70D5" w:rsidRDefault="008C598D" w:rsidP="00AE04CF">
      <w:pPr>
        <w:widowControl w:val="0"/>
        <w:adjustRightInd w:val="0"/>
        <w:spacing w:after="0" w:line="240" w:lineRule="auto"/>
        <w:ind w:left="2835" w:hanging="2835"/>
        <w:jc w:val="both"/>
        <w:textAlignment w:val="baseline"/>
        <w:rPr>
          <w:rFonts w:asciiTheme="minorHAnsi" w:hAnsiTheme="minorHAnsi"/>
          <w:shd w:val="clear" w:color="auto" w:fill="FDFFE5"/>
        </w:rPr>
      </w:pP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25A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94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6607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2B94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25A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4913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B8D5E-F3C1-47ED-B817-60914B334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1</Pages>
  <Words>244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1905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210</cp:revision>
  <cp:lastPrinted>2018-10-15T06:15:00Z</cp:lastPrinted>
  <dcterms:created xsi:type="dcterms:W3CDTF">2015-09-21T07:06:00Z</dcterms:created>
  <dcterms:modified xsi:type="dcterms:W3CDTF">2018-10-29T21:16:00Z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